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F7042" w14:textId="77777777" w:rsidR="00FF6474" w:rsidRDefault="00FF6474" w:rsidP="00FF647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Response to Reviewers</w:t>
      </w:r>
    </w:p>
    <w:p w14:paraId="3E1DD6D1" w14:textId="77777777" w:rsidR="00D85E6D" w:rsidRDefault="00D85E6D" w:rsidP="00FF647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05BDFD7" w14:textId="759DD316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Please take this opportunity to thoroughly proofread the manuscript to ensure that there are no spelling or grammar issues. The JoVE editor will not copy-edit your manuscript and any errors in the submitted revision may be present in the published version.</w:t>
      </w:r>
    </w:p>
    <w:p w14:paraId="73CBC662" w14:textId="77777777" w:rsidR="00B20C0B" w:rsidRDefault="00B20C0B" w:rsidP="00B20C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0ED60808" w14:textId="3975598A" w:rsidR="00B20C0B" w:rsidRPr="00B20C0B" w:rsidRDefault="00B20C0B" w:rsidP="00B20C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color w:val="FF0000"/>
          <w:sz w:val="32"/>
          <w:szCs w:val="32"/>
        </w:rPr>
        <w:t>We have proofread the manuscript.</w:t>
      </w:r>
    </w:p>
    <w:p w14:paraId="593C33D8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5FA6E1D7" w14:textId="09DB1541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Please ensure that only the highlighted part of the protocol will be filmed.</w:t>
      </w:r>
    </w:p>
    <w:p w14:paraId="186E1ED5" w14:textId="77777777" w:rsidR="000D265D" w:rsidRDefault="000D265D" w:rsidP="000D26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0D6347F7" w14:textId="0EE48448" w:rsidR="000D265D" w:rsidRPr="000D265D" w:rsidRDefault="000D265D" w:rsidP="000D26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 w:rsidRPr="000D265D">
        <w:rPr>
          <w:rFonts w:ascii="Times New Roman" w:hAnsi="Times New Roman" w:cs="Times New Roman"/>
          <w:bCs/>
          <w:color w:val="FF0000"/>
          <w:sz w:val="32"/>
          <w:szCs w:val="32"/>
        </w:rPr>
        <w:t>We have reviewed the highlighted portion for accuracy.</w:t>
      </w:r>
    </w:p>
    <w:p w14:paraId="4FCD163D" w14:textId="77777777" w:rsidR="00D85E6D" w:rsidRPr="00547A01" w:rsidRDefault="00D85E6D" w:rsidP="00547A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2032F1CA" w14:textId="14B37072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Please remove the Figure Legends from the uploaded figures. The information provided in the Figure Legends after the Representative Results is sufficient.</w:t>
      </w:r>
    </w:p>
    <w:p w14:paraId="33C68B66" w14:textId="77777777" w:rsidR="0080553D" w:rsidRPr="0080553D" w:rsidRDefault="0080553D" w:rsidP="008055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4397DB58" w14:textId="5D773B31" w:rsidR="0080553D" w:rsidRPr="0080553D" w:rsidRDefault="00562F42" w:rsidP="008055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We have </w:t>
      </w:r>
      <w:r w:rsidR="000B3E40">
        <w:rPr>
          <w:rFonts w:ascii="Times New Roman" w:hAnsi="Times New Roman" w:cs="Times New Roman"/>
          <w:bCs/>
          <w:color w:val="FF0000"/>
          <w:sz w:val="32"/>
          <w:szCs w:val="32"/>
        </w:rPr>
        <w:t>removed the Figure Legends from the uploaded figures</w:t>
      </w:r>
      <w:r w:rsidR="0080553D">
        <w:rPr>
          <w:rFonts w:ascii="Times New Roman" w:hAnsi="Times New Roman" w:cs="Times New Roman"/>
          <w:bCs/>
          <w:color w:val="FF0000"/>
          <w:sz w:val="32"/>
          <w:szCs w:val="32"/>
        </w:rPr>
        <w:t>.</w:t>
      </w:r>
    </w:p>
    <w:p w14:paraId="5687040E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5D729DD6" w14:textId="18D350AD" w:rsidR="00D85E6D" w:rsidRPr="008F48A8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1D35C7">
        <w:rPr>
          <w:rFonts w:ascii="Times New Roman" w:hAnsi="Times New Roman" w:cs="Times New Roman"/>
          <w:bCs/>
          <w:sz w:val="32"/>
          <w:szCs w:val="32"/>
        </w:rPr>
        <w:t>Pleas</w:t>
      </w:r>
      <w:r w:rsidRPr="008F48A8">
        <w:rPr>
          <w:rFonts w:ascii="Times New Roman" w:hAnsi="Times New Roman" w:cs="Times New Roman"/>
          <w:bCs/>
          <w:sz w:val="32"/>
          <w:szCs w:val="32"/>
        </w:rPr>
        <w:t>e expand the Representative Result section. The Discussion of the Figures should be placed in the Representative Results.</w:t>
      </w:r>
    </w:p>
    <w:p w14:paraId="0A883602" w14:textId="77777777" w:rsidR="00D85E6D" w:rsidRDefault="00D85E6D" w:rsidP="00D85E6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01ED71D7" w14:textId="067913D6" w:rsidR="001D35C7" w:rsidRPr="001D35C7" w:rsidRDefault="001D35C7" w:rsidP="001D35C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Cs/>
          <w:color w:val="FF0000"/>
          <w:sz w:val="32"/>
          <w:szCs w:val="32"/>
        </w:rPr>
        <w:t>We have discussed the Figures in greater detail in the Representative Results section.</w:t>
      </w:r>
      <w:bookmarkStart w:id="0" w:name="_GoBack"/>
      <w:bookmarkEnd w:id="0"/>
    </w:p>
    <w:p w14:paraId="1E7C1235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111DF136" w14:textId="1226EEEE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Figure 5 is referred before Figure 4. Please ensure that figures are numbered in the order of their reference in the manuscript.</w:t>
      </w:r>
    </w:p>
    <w:p w14:paraId="21663BA7" w14:textId="77777777" w:rsidR="0032010E" w:rsidRDefault="0032010E" w:rsidP="0032010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0DF08325" w14:textId="68C2C550" w:rsidR="0032010E" w:rsidRPr="0032010E" w:rsidRDefault="0032010E" w:rsidP="0032010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 w:rsidRPr="0032010E">
        <w:rPr>
          <w:rFonts w:ascii="Times New Roman" w:hAnsi="Times New Roman" w:cs="Times New Roman"/>
          <w:bCs/>
          <w:color w:val="FF0000"/>
          <w:sz w:val="32"/>
          <w:szCs w:val="32"/>
        </w:rPr>
        <w:t>Order of reference has been updated.</w:t>
      </w:r>
    </w:p>
    <w:p w14:paraId="6DA94773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44BB6F9F" w14:textId="16858455" w:rsidR="00D85E6D" w:rsidRPr="008F48A8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Figure 1: Please label the anatomy being seen by endoscopy and describe it in the figure legend.</w:t>
      </w:r>
    </w:p>
    <w:p w14:paraId="75AC2F8B" w14:textId="77777777" w:rsidR="00D85E6D" w:rsidRPr="008F48A8" w:rsidRDefault="00D85E6D" w:rsidP="00D85E6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01723C72" w14:textId="694E6FB9" w:rsidR="00D85E6D" w:rsidRPr="00130246" w:rsidRDefault="00F213D8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 w:rsidRPr="00130246">
        <w:rPr>
          <w:rFonts w:ascii="Times New Roman" w:hAnsi="Times New Roman" w:cs="Times New Roman"/>
          <w:bCs/>
          <w:color w:val="FF0000"/>
          <w:sz w:val="32"/>
          <w:szCs w:val="32"/>
        </w:rPr>
        <w:t>The purpose of this figure is to give an overall representation of endoscopic view after dissection. This anatomy of this view is d</w:t>
      </w:r>
      <w:r w:rsidR="00130246" w:rsidRPr="00130246">
        <w:rPr>
          <w:rFonts w:ascii="Times New Roman" w:hAnsi="Times New Roman" w:cs="Times New Roman"/>
          <w:bCs/>
          <w:color w:val="FF0000"/>
          <w:sz w:val="32"/>
          <w:szCs w:val="32"/>
        </w:rPr>
        <w:t>etailed</w:t>
      </w:r>
      <w:r w:rsidRPr="00130246"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in Figure 2.</w:t>
      </w:r>
    </w:p>
    <w:p w14:paraId="3FC7695B" w14:textId="77777777" w:rsidR="00F213D8" w:rsidRPr="008F48A8" w:rsidRDefault="00F213D8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65B5F9C8" w14:textId="1042AB22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C3123E">
        <w:rPr>
          <w:rFonts w:ascii="Times New Roman" w:hAnsi="Times New Roman" w:cs="Times New Roman"/>
          <w:bCs/>
          <w:sz w:val="32"/>
          <w:szCs w:val="32"/>
        </w:rPr>
        <w:t>Fig</w:t>
      </w:r>
      <w:r w:rsidRPr="008F48A8">
        <w:rPr>
          <w:rFonts w:ascii="Times New Roman" w:hAnsi="Times New Roman" w:cs="Times New Roman"/>
          <w:bCs/>
          <w:sz w:val="32"/>
          <w:szCs w:val="32"/>
        </w:rPr>
        <w:t>ure 3: Please label the visible anatomy.</w:t>
      </w:r>
    </w:p>
    <w:p w14:paraId="12DD30AE" w14:textId="77777777" w:rsidR="00C3123E" w:rsidRPr="00C3123E" w:rsidRDefault="00C3123E" w:rsidP="00C3123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</w:p>
    <w:p w14:paraId="6A315C8F" w14:textId="4AA12DEB" w:rsidR="00C3123E" w:rsidRPr="00C3123E" w:rsidRDefault="00C3123E" w:rsidP="00C3123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 w:rsidRPr="00C3123E">
        <w:rPr>
          <w:rFonts w:ascii="Times New Roman" w:hAnsi="Times New Roman" w:cs="Times New Roman"/>
          <w:bCs/>
          <w:color w:val="FF0000"/>
          <w:sz w:val="32"/>
          <w:szCs w:val="32"/>
        </w:rPr>
        <w:tab/>
      </w:r>
      <w:r w:rsidRPr="00C3123E">
        <w:rPr>
          <w:rFonts w:ascii="Times New Roman" w:hAnsi="Times New Roman" w:cs="Times New Roman"/>
          <w:bCs/>
          <w:color w:val="FF0000"/>
          <w:sz w:val="32"/>
          <w:szCs w:val="32"/>
        </w:rPr>
        <w:tab/>
        <w:t>We have labeled the relevant visible anatomy.</w:t>
      </w:r>
    </w:p>
    <w:p w14:paraId="06EB69B3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113C5164" w14:textId="6C73E5B0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Figure 4: Please label the location where the clip is applied.</w:t>
      </w:r>
    </w:p>
    <w:p w14:paraId="39CAA5F9" w14:textId="77777777" w:rsidR="009F6460" w:rsidRPr="009F6460" w:rsidRDefault="009F6460" w:rsidP="009F64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50ADE22D" w14:textId="5D853EBF" w:rsidR="009F6460" w:rsidRPr="009F6460" w:rsidRDefault="009F6460" w:rsidP="009F646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 w:rsidRPr="009F6460">
        <w:rPr>
          <w:rFonts w:ascii="Times New Roman" w:hAnsi="Times New Roman" w:cs="Times New Roman"/>
          <w:bCs/>
          <w:color w:val="FF0000"/>
          <w:sz w:val="32"/>
          <w:szCs w:val="32"/>
        </w:rPr>
        <w:t>We have updated the legend to include detailed the location of clip application</w:t>
      </w:r>
      <w:r w:rsidR="00A036BE"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(Note: Figure 4 is now Figure 6).</w:t>
      </w:r>
    </w:p>
    <w:p w14:paraId="79CA999C" w14:textId="77777777" w:rsidR="00D85E6D" w:rsidRPr="005A2DC8" w:rsidRDefault="00D85E6D" w:rsidP="005A2DC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520B13BD" w14:textId="784C26D4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F48A8">
        <w:rPr>
          <w:rFonts w:ascii="Times New Roman" w:hAnsi="Times New Roman" w:cs="Times New Roman"/>
          <w:bCs/>
          <w:sz w:val="32"/>
          <w:szCs w:val="32"/>
        </w:rPr>
        <w:t>Figure 5: Please remove the clipping site details from the left and add it to the legend</w:t>
      </w:r>
    </w:p>
    <w:p w14:paraId="682B8786" w14:textId="77777777" w:rsidR="00DD105D" w:rsidRDefault="00DD105D" w:rsidP="00DD10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520D1982" w14:textId="2FB5013F" w:rsidR="00DD105D" w:rsidRPr="00DD105D" w:rsidRDefault="00DD105D" w:rsidP="00DD105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FF0000"/>
          <w:sz w:val="32"/>
          <w:szCs w:val="32"/>
        </w:rPr>
      </w:pPr>
      <w:r w:rsidRPr="00DD105D">
        <w:rPr>
          <w:rFonts w:ascii="Times New Roman" w:hAnsi="Times New Roman" w:cs="Times New Roman"/>
          <w:bCs/>
          <w:color w:val="FF0000"/>
          <w:sz w:val="32"/>
          <w:szCs w:val="32"/>
        </w:rPr>
        <w:tab/>
      </w:r>
      <w:r>
        <w:rPr>
          <w:rFonts w:ascii="Times New Roman" w:hAnsi="Times New Roman" w:cs="Times New Roman"/>
          <w:bCs/>
          <w:color w:val="FF0000"/>
          <w:sz w:val="32"/>
          <w:szCs w:val="32"/>
        </w:rPr>
        <w:tab/>
      </w:r>
      <w:r w:rsidRPr="00DD105D">
        <w:rPr>
          <w:rFonts w:ascii="Times New Roman" w:hAnsi="Times New Roman" w:cs="Times New Roman"/>
          <w:bCs/>
          <w:color w:val="FF0000"/>
          <w:sz w:val="32"/>
          <w:szCs w:val="32"/>
        </w:rPr>
        <w:t>We have updated Figure 5</w:t>
      </w:r>
      <w:r w:rsidR="00AF32EF"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and the legend</w:t>
      </w:r>
      <w:r w:rsidRPr="00DD105D">
        <w:rPr>
          <w:rFonts w:ascii="Times New Roman" w:hAnsi="Times New Roman" w:cs="Times New Roman"/>
          <w:bCs/>
          <w:color w:val="FF0000"/>
          <w:sz w:val="32"/>
          <w:szCs w:val="32"/>
        </w:rPr>
        <w:t>.</w:t>
      </w:r>
    </w:p>
    <w:p w14:paraId="41F1A352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19C6ECFE" w14:textId="291AFA6D" w:rsidR="00D85E6D" w:rsidRDefault="00D85E6D" w:rsidP="00D85E6D">
      <w:pPr>
        <w:pStyle w:val="ListParagraph"/>
        <w:widowControl w:val="0"/>
        <w:numPr>
          <w:ilvl w:val="0"/>
          <w:numId w:val="4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B90145">
        <w:rPr>
          <w:rFonts w:ascii="Times New Roman" w:hAnsi="Times New Roman" w:cs="Times New Roman"/>
          <w:bCs/>
          <w:sz w:val="32"/>
          <w:szCs w:val="32"/>
        </w:rPr>
        <w:t>Some</w:t>
      </w:r>
      <w:r w:rsidRPr="008F48A8">
        <w:rPr>
          <w:rFonts w:ascii="Times New Roman" w:hAnsi="Times New Roman" w:cs="Times New Roman"/>
          <w:bCs/>
          <w:sz w:val="32"/>
          <w:szCs w:val="32"/>
        </w:rPr>
        <w:t xml:space="preserve"> additional details are required. Please see the comments in the attached manuscript.</w:t>
      </w:r>
    </w:p>
    <w:p w14:paraId="2AE92D30" w14:textId="77777777" w:rsidR="00B90145" w:rsidRDefault="00B90145" w:rsidP="00B9014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66FE9E49" w14:textId="7AFDEEAF" w:rsidR="00B90145" w:rsidRPr="00B90145" w:rsidRDefault="00B90145" w:rsidP="00B9014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bCs/>
          <w:color w:val="FF0000"/>
          <w:sz w:val="32"/>
          <w:szCs w:val="32"/>
        </w:rPr>
      </w:pPr>
      <w:r w:rsidRPr="00B90145">
        <w:rPr>
          <w:rFonts w:ascii="Times New Roman" w:hAnsi="Times New Roman" w:cs="Times New Roman"/>
          <w:bCs/>
          <w:color w:val="FF0000"/>
          <w:sz w:val="32"/>
          <w:szCs w:val="32"/>
        </w:rPr>
        <w:t>We have made revisions as requested in the manuscript comments.</w:t>
      </w:r>
    </w:p>
    <w:p w14:paraId="3D3BB754" w14:textId="77777777" w:rsidR="00F53115" w:rsidRDefault="00F53115" w:rsidP="00F5311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13F22FEB" w14:textId="4D25081D" w:rsidR="00F53115" w:rsidRPr="00F53115" w:rsidRDefault="00F53115" w:rsidP="00F5311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</w:r>
    </w:p>
    <w:p w14:paraId="02CA522F" w14:textId="77777777" w:rsidR="00D85E6D" w:rsidRPr="008F48A8" w:rsidRDefault="00D85E6D" w:rsidP="00D85E6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700273A2" w14:textId="77777777" w:rsidR="00D85E6D" w:rsidRPr="008F48A8" w:rsidRDefault="00D85E6D" w:rsidP="00D85E6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14:paraId="0347CFD7" w14:textId="77777777" w:rsidR="007A1EA1" w:rsidRPr="008F48A8" w:rsidRDefault="007A1EA1"/>
    <w:sectPr w:rsidR="007A1EA1" w:rsidRPr="008F48A8" w:rsidSect="00547A0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6EC4964"/>
    <w:multiLevelType w:val="hybridMultilevel"/>
    <w:tmpl w:val="73761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B26BCC"/>
    <w:multiLevelType w:val="hybridMultilevel"/>
    <w:tmpl w:val="8D1AA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001756"/>
    <w:multiLevelType w:val="hybridMultilevel"/>
    <w:tmpl w:val="D6BC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2D6927"/>
    <w:multiLevelType w:val="hybridMultilevel"/>
    <w:tmpl w:val="7EE0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52200D"/>
    <w:multiLevelType w:val="hybridMultilevel"/>
    <w:tmpl w:val="C1B49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B7247A"/>
    <w:multiLevelType w:val="hybridMultilevel"/>
    <w:tmpl w:val="BF444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D95FAE"/>
    <w:multiLevelType w:val="hybridMultilevel"/>
    <w:tmpl w:val="AA086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1F6DD4"/>
    <w:multiLevelType w:val="hybridMultilevel"/>
    <w:tmpl w:val="7180B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F20B8B"/>
    <w:multiLevelType w:val="hybridMultilevel"/>
    <w:tmpl w:val="28361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A42D1A"/>
    <w:multiLevelType w:val="hybridMultilevel"/>
    <w:tmpl w:val="E6200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64453"/>
    <w:multiLevelType w:val="hybridMultilevel"/>
    <w:tmpl w:val="A81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354F65"/>
    <w:multiLevelType w:val="hybridMultilevel"/>
    <w:tmpl w:val="CD92D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90034"/>
    <w:multiLevelType w:val="hybridMultilevel"/>
    <w:tmpl w:val="A9AC9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AC0512"/>
    <w:multiLevelType w:val="hybridMultilevel"/>
    <w:tmpl w:val="D4D20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110BFE"/>
    <w:multiLevelType w:val="hybridMultilevel"/>
    <w:tmpl w:val="E41A3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7939F4"/>
    <w:multiLevelType w:val="hybridMultilevel"/>
    <w:tmpl w:val="349CB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4A24F5"/>
    <w:multiLevelType w:val="hybridMultilevel"/>
    <w:tmpl w:val="21BC9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6864E6"/>
    <w:multiLevelType w:val="hybridMultilevel"/>
    <w:tmpl w:val="45CC2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325B29"/>
    <w:multiLevelType w:val="hybridMultilevel"/>
    <w:tmpl w:val="15442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3"/>
  </w:num>
  <w:num w:numId="25">
    <w:abstractNumId w:val="29"/>
  </w:num>
  <w:num w:numId="26">
    <w:abstractNumId w:val="34"/>
  </w:num>
  <w:num w:numId="27">
    <w:abstractNumId w:val="32"/>
  </w:num>
  <w:num w:numId="28">
    <w:abstractNumId w:val="26"/>
  </w:num>
  <w:num w:numId="29">
    <w:abstractNumId w:val="24"/>
  </w:num>
  <w:num w:numId="30">
    <w:abstractNumId w:val="31"/>
  </w:num>
  <w:num w:numId="31">
    <w:abstractNumId w:val="27"/>
  </w:num>
  <w:num w:numId="32">
    <w:abstractNumId w:val="38"/>
  </w:num>
  <w:num w:numId="33">
    <w:abstractNumId w:val="36"/>
  </w:num>
  <w:num w:numId="34">
    <w:abstractNumId w:val="23"/>
  </w:num>
  <w:num w:numId="35">
    <w:abstractNumId w:val="25"/>
  </w:num>
  <w:num w:numId="36">
    <w:abstractNumId w:val="40"/>
  </w:num>
  <w:num w:numId="37">
    <w:abstractNumId w:val="37"/>
  </w:num>
  <w:num w:numId="38">
    <w:abstractNumId w:val="41"/>
  </w:num>
  <w:num w:numId="39">
    <w:abstractNumId w:val="35"/>
  </w:num>
  <w:num w:numId="40">
    <w:abstractNumId w:val="39"/>
  </w:num>
  <w:num w:numId="41">
    <w:abstractNumId w:val="3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A1"/>
    <w:rsid w:val="00000267"/>
    <w:rsid w:val="00007A84"/>
    <w:rsid w:val="00012324"/>
    <w:rsid w:val="00012F63"/>
    <w:rsid w:val="00027129"/>
    <w:rsid w:val="00062A5C"/>
    <w:rsid w:val="000741C3"/>
    <w:rsid w:val="000A1DF9"/>
    <w:rsid w:val="000B3E40"/>
    <w:rsid w:val="000B524C"/>
    <w:rsid w:val="000D265D"/>
    <w:rsid w:val="000E2759"/>
    <w:rsid w:val="00102663"/>
    <w:rsid w:val="00125402"/>
    <w:rsid w:val="00130246"/>
    <w:rsid w:val="0014073E"/>
    <w:rsid w:val="00140E94"/>
    <w:rsid w:val="00144AC0"/>
    <w:rsid w:val="00145B13"/>
    <w:rsid w:val="001805B5"/>
    <w:rsid w:val="00183FB1"/>
    <w:rsid w:val="001A1AD9"/>
    <w:rsid w:val="001A2FBD"/>
    <w:rsid w:val="001D35C7"/>
    <w:rsid w:val="001E32B4"/>
    <w:rsid w:val="001F4F07"/>
    <w:rsid w:val="00207089"/>
    <w:rsid w:val="002161B9"/>
    <w:rsid w:val="002337A8"/>
    <w:rsid w:val="00260182"/>
    <w:rsid w:val="00266828"/>
    <w:rsid w:val="00271AE6"/>
    <w:rsid w:val="00276B08"/>
    <w:rsid w:val="0027786D"/>
    <w:rsid w:val="002834D1"/>
    <w:rsid w:val="002932F4"/>
    <w:rsid w:val="002B72B4"/>
    <w:rsid w:val="002C17BA"/>
    <w:rsid w:val="002C1FA1"/>
    <w:rsid w:val="002C7792"/>
    <w:rsid w:val="00302F6E"/>
    <w:rsid w:val="0032010E"/>
    <w:rsid w:val="00330C5B"/>
    <w:rsid w:val="00340A94"/>
    <w:rsid w:val="0034393C"/>
    <w:rsid w:val="003545AF"/>
    <w:rsid w:val="00374842"/>
    <w:rsid w:val="00375934"/>
    <w:rsid w:val="00393516"/>
    <w:rsid w:val="003B606D"/>
    <w:rsid w:val="003C0FC3"/>
    <w:rsid w:val="003E268B"/>
    <w:rsid w:val="00405227"/>
    <w:rsid w:val="00411910"/>
    <w:rsid w:val="00420634"/>
    <w:rsid w:val="00466986"/>
    <w:rsid w:val="00474A2F"/>
    <w:rsid w:val="00510B56"/>
    <w:rsid w:val="00513BE8"/>
    <w:rsid w:val="00547A01"/>
    <w:rsid w:val="00562F42"/>
    <w:rsid w:val="00584500"/>
    <w:rsid w:val="00591D73"/>
    <w:rsid w:val="00594B1A"/>
    <w:rsid w:val="00597C29"/>
    <w:rsid w:val="005A2DC8"/>
    <w:rsid w:val="00617C53"/>
    <w:rsid w:val="00657FA6"/>
    <w:rsid w:val="0066184C"/>
    <w:rsid w:val="00674C0A"/>
    <w:rsid w:val="006803D5"/>
    <w:rsid w:val="006C2B45"/>
    <w:rsid w:val="006F4334"/>
    <w:rsid w:val="00716236"/>
    <w:rsid w:val="0073194B"/>
    <w:rsid w:val="0074250D"/>
    <w:rsid w:val="00757B0B"/>
    <w:rsid w:val="007638C9"/>
    <w:rsid w:val="007655DD"/>
    <w:rsid w:val="0077001A"/>
    <w:rsid w:val="007745F1"/>
    <w:rsid w:val="00782075"/>
    <w:rsid w:val="007A1EA1"/>
    <w:rsid w:val="007C25B3"/>
    <w:rsid w:val="007E2961"/>
    <w:rsid w:val="007F37A6"/>
    <w:rsid w:val="007F45F2"/>
    <w:rsid w:val="0080553D"/>
    <w:rsid w:val="008162B4"/>
    <w:rsid w:val="00866B78"/>
    <w:rsid w:val="008925A3"/>
    <w:rsid w:val="008942CF"/>
    <w:rsid w:val="008A6B34"/>
    <w:rsid w:val="008B10D9"/>
    <w:rsid w:val="008B721F"/>
    <w:rsid w:val="008E462C"/>
    <w:rsid w:val="008F1B7E"/>
    <w:rsid w:val="008F2293"/>
    <w:rsid w:val="008F48A8"/>
    <w:rsid w:val="00916E99"/>
    <w:rsid w:val="00923243"/>
    <w:rsid w:val="009463B0"/>
    <w:rsid w:val="009507EA"/>
    <w:rsid w:val="009512E1"/>
    <w:rsid w:val="0095593D"/>
    <w:rsid w:val="009576CF"/>
    <w:rsid w:val="00984E0F"/>
    <w:rsid w:val="009B21F0"/>
    <w:rsid w:val="009D4285"/>
    <w:rsid w:val="009F6460"/>
    <w:rsid w:val="00A036BE"/>
    <w:rsid w:val="00A15FAD"/>
    <w:rsid w:val="00A25938"/>
    <w:rsid w:val="00A269CC"/>
    <w:rsid w:val="00A30CDF"/>
    <w:rsid w:val="00A33604"/>
    <w:rsid w:val="00A41CEE"/>
    <w:rsid w:val="00A64622"/>
    <w:rsid w:val="00A64B4C"/>
    <w:rsid w:val="00A70440"/>
    <w:rsid w:val="00A735E8"/>
    <w:rsid w:val="00A772A1"/>
    <w:rsid w:val="00A773E8"/>
    <w:rsid w:val="00A84779"/>
    <w:rsid w:val="00A85AF1"/>
    <w:rsid w:val="00A92A2D"/>
    <w:rsid w:val="00AA283E"/>
    <w:rsid w:val="00AB4AF6"/>
    <w:rsid w:val="00AE3FC8"/>
    <w:rsid w:val="00AF1772"/>
    <w:rsid w:val="00AF32EF"/>
    <w:rsid w:val="00B20C0B"/>
    <w:rsid w:val="00B36A50"/>
    <w:rsid w:val="00B63FAB"/>
    <w:rsid w:val="00B72506"/>
    <w:rsid w:val="00B90145"/>
    <w:rsid w:val="00BC2B59"/>
    <w:rsid w:val="00BD5D0A"/>
    <w:rsid w:val="00BF47A1"/>
    <w:rsid w:val="00BF6E71"/>
    <w:rsid w:val="00C3123E"/>
    <w:rsid w:val="00C36729"/>
    <w:rsid w:val="00C3742C"/>
    <w:rsid w:val="00C54D1E"/>
    <w:rsid w:val="00C64FB6"/>
    <w:rsid w:val="00C71148"/>
    <w:rsid w:val="00C942CD"/>
    <w:rsid w:val="00CB3671"/>
    <w:rsid w:val="00CB5F92"/>
    <w:rsid w:val="00CC2800"/>
    <w:rsid w:val="00CC3410"/>
    <w:rsid w:val="00CE4E3D"/>
    <w:rsid w:val="00D00670"/>
    <w:rsid w:val="00D028BD"/>
    <w:rsid w:val="00D04178"/>
    <w:rsid w:val="00D15D75"/>
    <w:rsid w:val="00D3485B"/>
    <w:rsid w:val="00D41FD8"/>
    <w:rsid w:val="00D475F4"/>
    <w:rsid w:val="00D535EC"/>
    <w:rsid w:val="00D62008"/>
    <w:rsid w:val="00D80FDB"/>
    <w:rsid w:val="00D85E6D"/>
    <w:rsid w:val="00D97865"/>
    <w:rsid w:val="00DA1609"/>
    <w:rsid w:val="00DC060C"/>
    <w:rsid w:val="00DC3372"/>
    <w:rsid w:val="00DD105D"/>
    <w:rsid w:val="00DD40A5"/>
    <w:rsid w:val="00DD4EF4"/>
    <w:rsid w:val="00DE0A90"/>
    <w:rsid w:val="00E02FE4"/>
    <w:rsid w:val="00E133FD"/>
    <w:rsid w:val="00E2000E"/>
    <w:rsid w:val="00E2068E"/>
    <w:rsid w:val="00E23C0B"/>
    <w:rsid w:val="00E30FC7"/>
    <w:rsid w:val="00E47D37"/>
    <w:rsid w:val="00E7282B"/>
    <w:rsid w:val="00E821D0"/>
    <w:rsid w:val="00E83593"/>
    <w:rsid w:val="00E83B96"/>
    <w:rsid w:val="00E930E3"/>
    <w:rsid w:val="00EA4DE6"/>
    <w:rsid w:val="00EB77BD"/>
    <w:rsid w:val="00ED6436"/>
    <w:rsid w:val="00EE539C"/>
    <w:rsid w:val="00EE5CB0"/>
    <w:rsid w:val="00EF5E51"/>
    <w:rsid w:val="00EF62A3"/>
    <w:rsid w:val="00F213D8"/>
    <w:rsid w:val="00F311D5"/>
    <w:rsid w:val="00F40C2C"/>
    <w:rsid w:val="00F53115"/>
    <w:rsid w:val="00F73698"/>
    <w:rsid w:val="00F749E3"/>
    <w:rsid w:val="00F837AF"/>
    <w:rsid w:val="00FA1850"/>
    <w:rsid w:val="00FF64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5D6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2A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A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77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2A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A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77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280</Words>
  <Characters>1598</Characters>
  <Application>Microsoft Macintosh Word</Application>
  <DocSecurity>0</DocSecurity>
  <Lines>13</Lines>
  <Paragraphs>3</Paragraphs>
  <ScaleCrop>false</ScaleCrop>
  <Company>Oregon Health &amp; Science University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Lucke-Wold</dc:creator>
  <cp:keywords/>
  <cp:lastModifiedBy>Haley Gillham</cp:lastModifiedBy>
  <cp:revision>30</cp:revision>
  <cp:lastPrinted>2017-08-22T01:10:00Z</cp:lastPrinted>
  <dcterms:created xsi:type="dcterms:W3CDTF">2017-10-06T16:38:00Z</dcterms:created>
  <dcterms:modified xsi:type="dcterms:W3CDTF">2017-10-25T21:02:00Z</dcterms:modified>
</cp:coreProperties>
</file>